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DCC21" w14:textId="752F82CA" w:rsidR="00AE6B55" w:rsidRPr="00AE6B55" w:rsidRDefault="00AE6B55" w:rsidP="00AE6B55">
      <w:pPr>
        <w:ind w:left="6381" w:firstLine="423"/>
        <w:rPr>
          <w:rFonts w:ascii="Arial" w:hAnsi="Arial" w:cs="Arial"/>
          <w:b/>
          <w:lang w:val="es-ES_tradnl"/>
        </w:rPr>
      </w:pPr>
      <w:r w:rsidRPr="00AE6B55">
        <w:rPr>
          <w:rFonts w:ascii="Arial" w:hAnsi="Arial" w:cs="Arial"/>
          <w:b/>
          <w:bdr w:val="single" w:sz="4" w:space="0" w:color="auto"/>
          <w:lang w:val="es-ES_tradnl"/>
        </w:rPr>
        <w:t>ANEXO II</w:t>
      </w:r>
      <w:r w:rsidR="00E75A7E">
        <w:rPr>
          <w:rFonts w:ascii="Arial" w:hAnsi="Arial" w:cs="Arial"/>
          <w:b/>
          <w:bdr w:val="single" w:sz="4" w:space="0" w:color="auto"/>
          <w:lang w:val="es-ES_tradnl"/>
        </w:rPr>
        <w:t xml:space="preserve">- </w:t>
      </w:r>
      <w:r w:rsidR="00753E71">
        <w:rPr>
          <w:rFonts w:ascii="Arial" w:hAnsi="Arial" w:cs="Arial"/>
          <w:b/>
          <w:bdr w:val="single" w:sz="4" w:space="0" w:color="auto"/>
          <w:lang w:val="es-ES_tradnl"/>
        </w:rPr>
        <w:t>2</w:t>
      </w:r>
    </w:p>
    <w:p w14:paraId="6EBCF10A" w14:textId="292D344E" w:rsidR="00AE6B55" w:rsidRDefault="00AE6B55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  <w:highlight w:val="yellow"/>
        </w:rPr>
      </w:pPr>
    </w:p>
    <w:p w14:paraId="463C6CD4" w14:textId="6FB6ABA3" w:rsidR="004C6D93" w:rsidRPr="000D3D1F" w:rsidRDefault="004C6D93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</w:rPr>
      </w:pPr>
      <w:r w:rsidRPr="000D3D1F">
        <w:rPr>
          <w:rFonts w:ascii="Arial" w:hAnsi="Arial" w:cs="Arial"/>
          <w:b/>
          <w:bCs/>
          <w:sz w:val="22"/>
          <w:szCs w:val="22"/>
          <w:lang w:val="es-ES_tradnl"/>
        </w:rPr>
        <w:t>CERTIFICACIÓN CONTABLE DE JUSTIFICANTES DE GASTO</w:t>
      </w:r>
    </w:p>
    <w:p w14:paraId="6C3DD52C" w14:textId="77777777" w:rsidR="004C6D93" w:rsidRPr="000D3D1F" w:rsidRDefault="004C6D93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  <w:highlight w:val="yellow"/>
        </w:rPr>
      </w:pPr>
    </w:p>
    <w:p w14:paraId="2E64CB8E" w14:textId="375B47AB" w:rsidR="00AE6B55" w:rsidRPr="004C6D93" w:rsidRDefault="00E75A7E" w:rsidP="004C6D93">
      <w:pPr>
        <w:tabs>
          <w:tab w:val="left" w:pos="5100"/>
        </w:tabs>
        <w:jc w:val="center"/>
        <w:rPr>
          <w:rFonts w:ascii="Arial" w:hAnsi="Arial" w:cs="Arial"/>
          <w:b/>
          <w:bCs/>
          <w:sz w:val="16"/>
          <w:szCs w:val="16"/>
        </w:rPr>
      </w:pPr>
      <w:r w:rsidRPr="00E75A7E">
        <w:rPr>
          <w:rFonts w:ascii="Arial" w:hAnsi="Arial" w:cs="Arial"/>
          <w:b/>
          <w:bCs/>
          <w:sz w:val="16"/>
          <w:szCs w:val="16"/>
        </w:rPr>
        <w:t>Decreto n.º 37/2025, de 8 de mayo, por el que se regula la concesión directa de subvenciones a Ayuntamientos y Mancomunidades de Servicios Sociales de la Región de Murcia, para la realización de proyectos piloto de potenciación del trabajo en red entre los Servicios Sociales de Atención Primaria (SSAP) y otros sistemas públicos y de iniciativa social para el apoyo a familias con menores en riesgo de desprotección en el ejercicio 2025, en el marco del Plan de Recuperación, Transformación y Resiliencia del Mecanismo de Recuperación y</w:t>
      </w:r>
      <w:r w:rsidR="00A2782D">
        <w:rPr>
          <w:rFonts w:ascii="Arial" w:hAnsi="Arial" w:cs="Arial"/>
          <w:b/>
          <w:bCs/>
          <w:sz w:val="16"/>
          <w:szCs w:val="16"/>
        </w:rPr>
        <w:t xml:space="preserve"> Resiliencia </w:t>
      </w:r>
      <w:proofErr w:type="spellStart"/>
      <w:r w:rsidR="00A2782D">
        <w:rPr>
          <w:rFonts w:ascii="Arial" w:hAnsi="Arial" w:cs="Arial"/>
          <w:b/>
          <w:bCs/>
          <w:sz w:val="16"/>
          <w:szCs w:val="16"/>
        </w:rPr>
        <w:t>Next</w:t>
      </w:r>
      <w:proofErr w:type="spellEnd"/>
      <w:r w:rsidR="00A2782D"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 w:rsidR="00A2782D">
        <w:rPr>
          <w:rFonts w:ascii="Arial" w:hAnsi="Arial" w:cs="Arial"/>
          <w:b/>
          <w:bCs/>
          <w:sz w:val="16"/>
          <w:szCs w:val="16"/>
        </w:rPr>
        <w:t>Generation</w:t>
      </w:r>
      <w:proofErr w:type="spellEnd"/>
      <w:r w:rsidR="00A2782D">
        <w:rPr>
          <w:rFonts w:ascii="Arial" w:hAnsi="Arial" w:cs="Arial"/>
          <w:b/>
          <w:bCs/>
          <w:sz w:val="16"/>
          <w:szCs w:val="16"/>
        </w:rPr>
        <w:t xml:space="preserve"> EU</w:t>
      </w:r>
      <w:r w:rsidRPr="00E75A7E">
        <w:rPr>
          <w:rFonts w:ascii="Arial" w:hAnsi="Arial" w:cs="Arial"/>
          <w:b/>
          <w:bCs/>
          <w:sz w:val="16"/>
          <w:szCs w:val="16"/>
        </w:rPr>
        <w:t>.</w:t>
      </w:r>
    </w:p>
    <w:tbl>
      <w:tblPr>
        <w:tblW w:w="143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8577"/>
        <w:gridCol w:w="1239"/>
        <w:gridCol w:w="2191"/>
      </w:tblGrid>
      <w:tr w:rsidR="00AE6B55" w:rsidRPr="00AE6B55" w14:paraId="476B6DD2" w14:textId="77777777" w:rsidTr="0082111A">
        <w:trPr>
          <w:trHeight w:val="238"/>
        </w:trPr>
        <w:tc>
          <w:tcPr>
            <w:tcW w:w="2339" w:type="dxa"/>
          </w:tcPr>
          <w:p w14:paraId="6BE1C30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ENTIDAD LOCAL</w:t>
            </w:r>
          </w:p>
        </w:tc>
        <w:tc>
          <w:tcPr>
            <w:tcW w:w="8577" w:type="dxa"/>
            <w:tcBorders>
              <w:bottom w:val="single" w:sz="4" w:space="0" w:color="auto"/>
            </w:tcBorders>
          </w:tcPr>
          <w:p w14:paraId="4F04B9F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14:paraId="035F167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Nº EXPTE.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5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</w:tr>
      <w:tr w:rsidR="00AE6B55" w:rsidRPr="00AE6B55" w14:paraId="6847B8C0" w14:textId="77777777" w:rsidTr="0082111A">
        <w:trPr>
          <w:trHeight w:val="287"/>
        </w:trPr>
        <w:tc>
          <w:tcPr>
            <w:tcW w:w="2339" w:type="dxa"/>
          </w:tcPr>
          <w:p w14:paraId="7F60F31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PROYECTO:</w:t>
            </w:r>
          </w:p>
        </w:tc>
        <w:tc>
          <w:tcPr>
            <w:tcW w:w="8577" w:type="dxa"/>
            <w:tcBorders>
              <w:top w:val="single" w:sz="4" w:space="0" w:color="auto"/>
              <w:bottom w:val="single" w:sz="4" w:space="0" w:color="auto"/>
            </w:tcBorders>
          </w:tcPr>
          <w:p w14:paraId="4559D4F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14:paraId="224B5F3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AÑO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0BD" w14:textId="2C4F2956" w:rsidR="00AE6B55" w:rsidRPr="00AE6B55" w:rsidRDefault="00E75A7E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2025</w:t>
            </w:r>
          </w:p>
        </w:tc>
      </w:tr>
    </w:tbl>
    <w:p w14:paraId="228792A4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p w14:paraId="46115ED7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p w14:paraId="113A6630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2"/>
          <w:szCs w:val="12"/>
          <w:lang w:val="es-ES_tradnl"/>
        </w:rPr>
      </w:pPr>
    </w:p>
    <w:p w14:paraId="086EE907" w14:textId="5865C2BA" w:rsidR="00AE6B55" w:rsidRPr="00AE6B55" w:rsidRDefault="00AE6B55" w:rsidP="00AE6B55">
      <w:pPr>
        <w:tabs>
          <w:tab w:val="center" w:pos="4819"/>
          <w:tab w:val="right" w:pos="9071"/>
        </w:tabs>
        <w:spacing w:line="360" w:lineRule="auto"/>
        <w:jc w:val="both"/>
        <w:rPr>
          <w:rFonts w:ascii="Arial" w:hAnsi="Arial" w:cs="Arial"/>
          <w:sz w:val="16"/>
          <w:szCs w:val="16"/>
          <w:lang w:val="es-ES_tradnl"/>
        </w:rPr>
      </w:pPr>
      <w:r w:rsidRPr="00AE6B55">
        <w:rPr>
          <w:rFonts w:ascii="Arial" w:hAnsi="Arial" w:cs="Arial"/>
          <w:sz w:val="16"/>
          <w:szCs w:val="16"/>
          <w:lang w:val="es-ES_tradnl"/>
        </w:rPr>
        <w:t xml:space="preserve">D./ª __________________________________________________________________, con DNI __________________, como </w:t>
      </w:r>
      <w:r w:rsidRPr="00AE6B55">
        <w:rPr>
          <w:rFonts w:ascii="Arial" w:hAnsi="Arial" w:cs="Arial"/>
          <w:b/>
          <w:sz w:val="16"/>
          <w:szCs w:val="16"/>
          <w:lang w:val="es-ES_tradnl"/>
        </w:rPr>
        <w:t>Interventor</w:t>
      </w:r>
      <w:r w:rsidR="00E75A7E">
        <w:rPr>
          <w:rFonts w:ascii="Arial" w:hAnsi="Arial" w:cs="Arial"/>
          <w:b/>
          <w:sz w:val="16"/>
          <w:szCs w:val="16"/>
          <w:lang w:val="es-ES_tradnl"/>
        </w:rPr>
        <w:t>/a</w:t>
      </w:r>
      <w:r w:rsidRPr="00AE6B55">
        <w:rPr>
          <w:rFonts w:ascii="Arial" w:hAnsi="Arial" w:cs="Arial"/>
          <w:sz w:val="16"/>
          <w:szCs w:val="16"/>
          <w:lang w:val="es-ES_tradnl"/>
        </w:rPr>
        <w:t xml:space="preserve"> de la citada Entidad Local, </w:t>
      </w:r>
      <w:r w:rsidRPr="00AE6B55">
        <w:rPr>
          <w:rFonts w:ascii="Arial" w:hAnsi="Arial" w:cs="Arial"/>
          <w:b/>
          <w:sz w:val="16"/>
          <w:szCs w:val="16"/>
          <w:lang w:val="es-ES_tradnl"/>
        </w:rPr>
        <w:t>DECLARO Y CERTIFICO</w:t>
      </w:r>
      <w:r w:rsidRPr="00AE6B55">
        <w:rPr>
          <w:rFonts w:ascii="Arial" w:hAnsi="Arial" w:cs="Arial"/>
          <w:sz w:val="16"/>
          <w:szCs w:val="16"/>
          <w:lang w:val="es-ES_tradnl"/>
        </w:rPr>
        <w:t xml:space="preserve"> bajo mi responsabilidad, que en relación con la subvención recibida para el presente proyecto, los datos económicos que a continuación se consignan, son fiel reflejo de los registros contables de la entidad a la que represento y se ajustan a la finalidad para la que ha sido otorgada la subvención </w:t>
      </w:r>
      <w:r w:rsidR="00E75A7E">
        <w:rPr>
          <w:rFonts w:ascii="Arial" w:hAnsi="Arial" w:cs="Arial"/>
          <w:sz w:val="16"/>
          <w:szCs w:val="16"/>
          <w:lang w:val="es-ES_tradnl"/>
        </w:rPr>
        <w:t>de referencia:</w:t>
      </w:r>
      <w:r w:rsidRPr="00AE6B55">
        <w:rPr>
          <w:rFonts w:ascii="Arial" w:hAnsi="Arial" w:cs="Arial"/>
          <w:sz w:val="16"/>
          <w:szCs w:val="16"/>
          <w:lang w:val="es-ES_tradnl"/>
        </w:rPr>
        <w:t>.</w:t>
      </w:r>
    </w:p>
    <w:p w14:paraId="21EE5DC1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6"/>
          <w:szCs w:val="16"/>
          <w:lang w:val="es-ES_tradnl"/>
        </w:rPr>
      </w:pPr>
      <w:r w:rsidRPr="00AE6B55">
        <w:rPr>
          <w:rFonts w:ascii="Arial" w:hAnsi="Arial" w:cs="Arial"/>
          <w:b/>
          <w:sz w:val="18"/>
          <w:szCs w:val="18"/>
          <w:lang w:val="es-ES_tradnl"/>
        </w:rPr>
        <w:t>CONCEPTO (1)</w:t>
      </w:r>
      <w:r w:rsidRPr="00AE6B55">
        <w:rPr>
          <w:rFonts w:ascii="Arial" w:hAnsi="Arial" w:cs="Arial"/>
          <w:sz w:val="18"/>
          <w:szCs w:val="18"/>
          <w:lang w:val="es-ES_tradnl"/>
        </w:rPr>
        <w:t>: _______________________________________________________________________________________________________</w:t>
      </w:r>
    </w:p>
    <w:tbl>
      <w:tblPr>
        <w:tblpPr w:leftFromText="141" w:rightFromText="141" w:vertAnchor="text" w:horzAnchor="margin" w:tblpY="75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065"/>
        <w:gridCol w:w="1767"/>
        <w:gridCol w:w="1843"/>
        <w:gridCol w:w="1276"/>
        <w:gridCol w:w="992"/>
        <w:gridCol w:w="1134"/>
        <w:gridCol w:w="851"/>
        <w:gridCol w:w="992"/>
        <w:gridCol w:w="1134"/>
        <w:gridCol w:w="992"/>
        <w:gridCol w:w="992"/>
        <w:gridCol w:w="1418"/>
      </w:tblGrid>
      <w:tr w:rsidR="00E47D87" w:rsidRPr="00AE6B55" w14:paraId="7552A859" w14:textId="77777777" w:rsidTr="00E47D87">
        <w:trPr>
          <w:cantSplit/>
          <w:trHeight w:val="250"/>
        </w:trPr>
        <w:tc>
          <w:tcPr>
            <w:tcW w:w="565" w:type="dxa"/>
            <w:vMerge w:val="restart"/>
            <w:shd w:val="clear" w:color="auto" w:fill="E0E0E0"/>
            <w:vAlign w:val="center"/>
          </w:tcPr>
          <w:p w14:paraId="04640941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Nº de orden</w:t>
            </w:r>
          </w:p>
          <w:p w14:paraId="0CC3AAD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(2)</w:t>
            </w:r>
          </w:p>
        </w:tc>
        <w:tc>
          <w:tcPr>
            <w:tcW w:w="1065" w:type="dxa"/>
            <w:vMerge w:val="restart"/>
            <w:shd w:val="clear" w:color="auto" w:fill="E0E0E0"/>
            <w:vAlign w:val="center"/>
          </w:tcPr>
          <w:p w14:paraId="497E356D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NIF/CIF</w:t>
            </w:r>
          </w:p>
        </w:tc>
        <w:tc>
          <w:tcPr>
            <w:tcW w:w="1767" w:type="dxa"/>
            <w:vMerge w:val="restart"/>
            <w:shd w:val="clear" w:color="auto" w:fill="E0E0E0"/>
            <w:vAlign w:val="center"/>
          </w:tcPr>
          <w:p w14:paraId="09D4745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Proveedor o  Beneficiario**</w:t>
            </w:r>
          </w:p>
        </w:tc>
        <w:tc>
          <w:tcPr>
            <w:tcW w:w="1843" w:type="dxa"/>
            <w:vMerge w:val="restart"/>
            <w:shd w:val="clear" w:color="auto" w:fill="E0E0E0"/>
            <w:vAlign w:val="center"/>
          </w:tcPr>
          <w:p w14:paraId="367FC3A3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>
              <w:rPr>
                <w:rFonts w:ascii="Arial" w:hAnsi="Arial" w:cs="Arial"/>
                <w:sz w:val="16"/>
                <w:szCs w:val="20"/>
                <w:lang w:val="es-ES_tradnl"/>
              </w:rPr>
              <w:t>Concepto de la Factura</w:t>
            </w:r>
          </w:p>
        </w:tc>
        <w:tc>
          <w:tcPr>
            <w:tcW w:w="1276" w:type="dxa"/>
            <w:vMerge w:val="restart"/>
            <w:shd w:val="clear" w:color="auto" w:fill="E0E0E0"/>
            <w:vAlign w:val="center"/>
          </w:tcPr>
          <w:p w14:paraId="5E810720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Importe </w:t>
            </w:r>
            <w:r>
              <w:rPr>
                <w:rFonts w:ascii="Arial" w:hAnsi="Arial" w:cs="Arial"/>
                <w:sz w:val="16"/>
                <w:szCs w:val="20"/>
                <w:lang w:val="es-ES_tradnl"/>
              </w:rPr>
              <w:t>sin IVA</w:t>
            </w:r>
          </w:p>
        </w:tc>
        <w:tc>
          <w:tcPr>
            <w:tcW w:w="992" w:type="dxa"/>
            <w:vMerge w:val="restart"/>
            <w:shd w:val="clear" w:color="auto" w:fill="E0E0E0"/>
            <w:vAlign w:val="center"/>
          </w:tcPr>
          <w:p w14:paraId="16FB385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>
              <w:rPr>
                <w:rFonts w:ascii="Arial" w:hAnsi="Arial" w:cs="Arial"/>
                <w:sz w:val="16"/>
                <w:szCs w:val="20"/>
                <w:lang w:val="es-ES_tradnl"/>
              </w:rPr>
              <w:t>IVA (no imputable)</w:t>
            </w:r>
          </w:p>
        </w:tc>
        <w:tc>
          <w:tcPr>
            <w:tcW w:w="1134" w:type="dxa"/>
            <w:vMerge w:val="restart"/>
            <w:shd w:val="clear" w:color="auto" w:fill="E0E0E0"/>
          </w:tcPr>
          <w:p w14:paraId="3EACE953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Importe que se imputa</w:t>
            </w:r>
          </w:p>
        </w:tc>
        <w:tc>
          <w:tcPr>
            <w:tcW w:w="851" w:type="dxa"/>
            <w:vMerge w:val="restart"/>
            <w:shd w:val="clear" w:color="auto" w:fill="E0E0E0"/>
            <w:vAlign w:val="center"/>
          </w:tcPr>
          <w:p w14:paraId="0A7FE3D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>
              <w:rPr>
                <w:rFonts w:ascii="Arial" w:hAnsi="Arial" w:cs="Arial"/>
                <w:sz w:val="16"/>
                <w:szCs w:val="20"/>
                <w:lang w:val="es-ES_tradnl"/>
              </w:rPr>
              <w:t>%</w:t>
            </w: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 que se imputa</w:t>
            </w:r>
          </w:p>
        </w:tc>
        <w:tc>
          <w:tcPr>
            <w:tcW w:w="3118" w:type="dxa"/>
            <w:gridSpan w:val="3"/>
            <w:shd w:val="clear" w:color="auto" w:fill="E0E0E0"/>
            <w:vAlign w:val="center"/>
          </w:tcPr>
          <w:p w14:paraId="67540B3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Identificación justificante de gasto </w:t>
            </w:r>
            <w:r w:rsidRPr="00AE6B55">
              <w:rPr>
                <w:rFonts w:ascii="Arial" w:hAnsi="Arial" w:cs="Arial"/>
                <w:sz w:val="18"/>
                <w:szCs w:val="20"/>
                <w:vertAlign w:val="superscript"/>
                <w:lang w:val="es-ES_tradnl"/>
              </w:rPr>
              <w:t>(3)</w:t>
            </w:r>
          </w:p>
        </w:tc>
        <w:tc>
          <w:tcPr>
            <w:tcW w:w="2410" w:type="dxa"/>
            <w:gridSpan w:val="2"/>
            <w:shd w:val="clear" w:color="auto" w:fill="E0E0E0"/>
            <w:vAlign w:val="center"/>
          </w:tcPr>
          <w:p w14:paraId="1E3F1699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Pago</w:t>
            </w:r>
          </w:p>
        </w:tc>
      </w:tr>
      <w:tr w:rsidR="00E47D87" w:rsidRPr="00AE6B55" w14:paraId="46222136" w14:textId="77777777" w:rsidTr="00E47D87">
        <w:trPr>
          <w:cantSplit/>
          <w:trHeight w:val="250"/>
        </w:trPr>
        <w:tc>
          <w:tcPr>
            <w:tcW w:w="565" w:type="dxa"/>
            <w:vMerge/>
            <w:shd w:val="clear" w:color="auto" w:fill="E0E0E0"/>
          </w:tcPr>
          <w:p w14:paraId="7F11441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065" w:type="dxa"/>
            <w:vMerge/>
            <w:shd w:val="clear" w:color="auto" w:fill="E0E0E0"/>
            <w:vAlign w:val="center"/>
          </w:tcPr>
          <w:p w14:paraId="546DCD3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367A7D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9F385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941AC97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786D2C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134" w:type="dxa"/>
            <w:vMerge/>
            <w:shd w:val="clear" w:color="auto" w:fill="E0E0E0"/>
            <w:vAlign w:val="center"/>
          </w:tcPr>
          <w:p w14:paraId="5A51FA48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851" w:type="dxa"/>
            <w:vMerge/>
            <w:shd w:val="clear" w:color="auto" w:fill="E0E0E0"/>
            <w:vAlign w:val="center"/>
          </w:tcPr>
          <w:p w14:paraId="15FB870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6D770BF3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Tipo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B125A4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Número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5A1DDF9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Fecha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71835A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Método </w:t>
            </w:r>
            <w:r w:rsidRPr="00AE6B55"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  <w:t>(4)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06CEC9D8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Fecha</w:t>
            </w:r>
          </w:p>
        </w:tc>
      </w:tr>
      <w:tr w:rsidR="00E47D87" w:rsidRPr="00AE6B55" w14:paraId="54AE0E1B" w14:textId="77777777" w:rsidTr="00E47D87">
        <w:trPr>
          <w:cantSplit/>
          <w:trHeight w:val="263"/>
        </w:trPr>
        <w:tc>
          <w:tcPr>
            <w:tcW w:w="565" w:type="dxa"/>
          </w:tcPr>
          <w:p w14:paraId="2660E1D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6DC5E5E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1AA1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A9E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D9919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24E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98097E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2551344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74FE8E1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FA5CC18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66936BB7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409831C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29B9B6F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335C2FEC" w14:textId="77777777" w:rsidTr="00E47D87">
        <w:trPr>
          <w:cantSplit/>
          <w:trHeight w:val="263"/>
        </w:trPr>
        <w:tc>
          <w:tcPr>
            <w:tcW w:w="565" w:type="dxa"/>
          </w:tcPr>
          <w:p w14:paraId="346007DD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631A6BE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1C64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E6E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AC5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6F70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291DD4A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7873267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749868D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5FBF660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7E277FBD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4C5C5EB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0EAA391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37233CA2" w14:textId="77777777" w:rsidTr="00E47D87">
        <w:trPr>
          <w:cantSplit/>
          <w:trHeight w:val="263"/>
        </w:trPr>
        <w:tc>
          <w:tcPr>
            <w:tcW w:w="565" w:type="dxa"/>
          </w:tcPr>
          <w:p w14:paraId="31AF049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224F103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944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4B40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CB10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058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9A7927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4CA9D6E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2AA77F8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6D3CBF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6456501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1F40A4E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0E037EC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3DDE98DB" w14:textId="77777777" w:rsidTr="00E47D87">
        <w:trPr>
          <w:cantSplit/>
          <w:trHeight w:val="263"/>
        </w:trPr>
        <w:tc>
          <w:tcPr>
            <w:tcW w:w="565" w:type="dxa"/>
          </w:tcPr>
          <w:p w14:paraId="5DD9F05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0CE6EDA4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557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7CFD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FB49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F48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958BD19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5C5B504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624B3A7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90CD60D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C7C7608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0DC8EB6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6FFC51E4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4BC3AB42" w14:textId="77777777" w:rsidTr="00E47D87">
        <w:trPr>
          <w:cantSplit/>
          <w:trHeight w:val="263"/>
        </w:trPr>
        <w:tc>
          <w:tcPr>
            <w:tcW w:w="565" w:type="dxa"/>
          </w:tcPr>
          <w:p w14:paraId="1F9ADB4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12DC1FB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B9C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86B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231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288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9F30C87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1C345B1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1F96E569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AEBAA2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DEAD50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74FA94E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4C2F4054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305EE90D" w14:textId="77777777" w:rsidTr="00E47D87">
        <w:trPr>
          <w:cantSplit/>
          <w:trHeight w:val="263"/>
        </w:trPr>
        <w:tc>
          <w:tcPr>
            <w:tcW w:w="565" w:type="dxa"/>
          </w:tcPr>
          <w:p w14:paraId="2C8DED87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5BDE12C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779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B0E6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47A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681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3063524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10317B5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5555EAEF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5C22B85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B073341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1E46274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045E4A8E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4CE18F3C" w14:textId="77777777" w:rsidTr="00E47D87">
        <w:trPr>
          <w:cantSplit/>
          <w:trHeight w:val="263"/>
        </w:trPr>
        <w:tc>
          <w:tcPr>
            <w:tcW w:w="565" w:type="dxa"/>
            <w:tcBorders>
              <w:bottom w:val="single" w:sz="4" w:space="0" w:color="auto"/>
            </w:tcBorders>
          </w:tcPr>
          <w:p w14:paraId="4DC18AB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14:paraId="14F33260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4093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2DF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C33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BDF7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D6F945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5C9B48E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491B63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AC91C3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660B5CB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2AD8F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D1E8EC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E47D87" w:rsidRPr="00AE6B55" w14:paraId="5B1A2E64" w14:textId="77777777" w:rsidTr="00E47D87">
        <w:trPr>
          <w:cantSplit/>
          <w:trHeight w:val="263"/>
        </w:trPr>
        <w:tc>
          <w:tcPr>
            <w:tcW w:w="5240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14:paraId="0440C10D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center"/>
              <w:rPr>
                <w:rFonts w:ascii="Times New (W1)" w:hAnsi="Times New (W1)"/>
                <w:b/>
                <w:sz w:val="20"/>
                <w:szCs w:val="20"/>
                <w:lang w:val="es-ES_tradnl"/>
              </w:rPr>
            </w:pPr>
            <w:r w:rsidRPr="00AE6B55">
              <w:rPr>
                <w:rFonts w:ascii="Times New (W1)" w:hAnsi="Times New (W1)"/>
                <w:b/>
                <w:sz w:val="20"/>
                <w:szCs w:val="20"/>
                <w:lang w:val="es-ES_tradnl"/>
              </w:rPr>
              <w:t>TOTALES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B171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60BD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BF16ED5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4835A38A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5528" w:type="dxa"/>
            <w:gridSpan w:val="5"/>
            <w:tcBorders>
              <w:bottom w:val="nil"/>
              <w:right w:val="nil"/>
            </w:tcBorders>
          </w:tcPr>
          <w:p w14:paraId="4CCFCDE2" w14:textId="77777777" w:rsidR="00E47D87" w:rsidRPr="00AE6B55" w:rsidRDefault="00E47D87" w:rsidP="00E47D87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</w:tbl>
    <w:p w14:paraId="508F6F08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6"/>
          <w:szCs w:val="16"/>
          <w:lang w:val="es-ES_tradnl"/>
        </w:rPr>
      </w:pPr>
    </w:p>
    <w:p w14:paraId="27EB72FD" w14:textId="41B950BB" w:rsidR="004C6D93" w:rsidRDefault="004C6D93" w:rsidP="004C6D93">
      <w:pPr>
        <w:tabs>
          <w:tab w:val="center" w:pos="4252"/>
          <w:tab w:val="right" w:pos="8504"/>
        </w:tabs>
        <w:jc w:val="center"/>
        <w:rPr>
          <w:rFonts w:ascii="Calibri" w:hAnsi="Calibri" w:cs="Calibri"/>
          <w:b/>
          <w:i/>
          <w:lang w:val="es-ES_tradnl"/>
        </w:rPr>
      </w:pPr>
      <w:r w:rsidRPr="008225BE">
        <w:rPr>
          <w:rFonts w:ascii="Calibri" w:hAnsi="Calibri" w:cs="Calibri"/>
          <w:b/>
          <w:i/>
          <w:lang w:val="es-ES_tradnl"/>
        </w:rPr>
        <w:t xml:space="preserve">(Firma </w:t>
      </w:r>
      <w:r>
        <w:rPr>
          <w:rFonts w:ascii="Calibri" w:hAnsi="Calibri" w:cs="Calibri"/>
          <w:b/>
          <w:i/>
          <w:lang w:val="es-ES_tradnl"/>
        </w:rPr>
        <w:t>electrónica de</w:t>
      </w:r>
      <w:r w:rsidRPr="008225BE">
        <w:rPr>
          <w:rFonts w:ascii="Calibri" w:hAnsi="Calibri" w:cs="Calibri"/>
          <w:b/>
          <w:i/>
          <w:lang w:val="es-ES_tradnl"/>
        </w:rPr>
        <w:t xml:space="preserve"> Interventor</w:t>
      </w:r>
      <w:r>
        <w:rPr>
          <w:rFonts w:ascii="Calibri" w:hAnsi="Calibri" w:cs="Calibri"/>
          <w:b/>
          <w:i/>
          <w:lang w:val="es-ES_tradnl"/>
        </w:rPr>
        <w:t>/a</w:t>
      </w:r>
      <w:r w:rsidRPr="008225BE">
        <w:rPr>
          <w:rFonts w:ascii="Calibri" w:hAnsi="Calibri" w:cs="Calibri"/>
          <w:b/>
          <w:i/>
          <w:lang w:val="es-ES_tradnl"/>
        </w:rPr>
        <w:t xml:space="preserve"> </w:t>
      </w:r>
      <w:r>
        <w:rPr>
          <w:rFonts w:ascii="Calibri" w:hAnsi="Calibri" w:cs="Calibri"/>
          <w:b/>
          <w:i/>
          <w:lang w:val="es-ES_tradnl"/>
        </w:rPr>
        <w:t>de la Entidad Local)</w:t>
      </w:r>
    </w:p>
    <w:p w14:paraId="25859785" w14:textId="085E623D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8"/>
          <w:szCs w:val="20"/>
          <w:lang w:val="es-ES_tradnl"/>
        </w:rPr>
      </w:pPr>
    </w:p>
    <w:p w14:paraId="1112A1A9" w14:textId="232AFD43" w:rsidR="00AE6B55" w:rsidRPr="00AE6B55" w:rsidRDefault="00AE6B55" w:rsidP="00AE6B55">
      <w:pPr>
        <w:tabs>
          <w:tab w:val="center" w:pos="4819"/>
          <w:tab w:val="right" w:pos="9071"/>
        </w:tabs>
        <w:ind w:left="709" w:hanging="709"/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b/>
          <w:bCs/>
          <w:sz w:val="18"/>
          <w:szCs w:val="20"/>
          <w:lang w:val="es-ES_tradnl"/>
        </w:rPr>
        <w:t>Instrucciones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: </w:t>
      </w:r>
      <w:r w:rsidRPr="00AE6B55">
        <w:rPr>
          <w:rFonts w:ascii="Arial" w:hAnsi="Arial" w:cs="Arial"/>
          <w:sz w:val="18"/>
          <w:szCs w:val="20"/>
          <w:vertAlign w:val="superscript"/>
          <w:lang w:val="es-ES_tradnl"/>
        </w:rPr>
        <w:t>(1)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 </w:t>
      </w:r>
      <w:r w:rsidRPr="00AE6B55">
        <w:rPr>
          <w:rFonts w:ascii="Arial" w:hAnsi="Arial" w:cs="Arial"/>
          <w:sz w:val="14"/>
          <w:szCs w:val="14"/>
          <w:lang w:val="es-ES_tradnl"/>
        </w:rPr>
        <w:t>Se presentará una certificación contable por cada uno de los conceptos reflejados en el desglose de gastos ejecutados</w:t>
      </w:r>
      <w:r w:rsidR="00BC05D2">
        <w:rPr>
          <w:rFonts w:ascii="Arial" w:hAnsi="Arial" w:cs="Arial"/>
          <w:sz w:val="14"/>
          <w:szCs w:val="14"/>
          <w:lang w:val="es-ES_tradnl"/>
        </w:rPr>
        <w:t xml:space="preserve"> incluido en el </w:t>
      </w:r>
      <w:r w:rsidRPr="00AE6B55">
        <w:rPr>
          <w:rFonts w:ascii="Arial" w:hAnsi="Arial" w:cs="Arial"/>
          <w:sz w:val="14"/>
          <w:szCs w:val="14"/>
          <w:lang w:val="es-ES_tradnl"/>
        </w:rPr>
        <w:t>Anexo I</w:t>
      </w:r>
      <w:r w:rsidR="00BC05D2">
        <w:rPr>
          <w:rFonts w:ascii="Arial" w:hAnsi="Arial" w:cs="Arial"/>
          <w:sz w:val="14"/>
          <w:szCs w:val="14"/>
          <w:lang w:val="es-ES_tradnl"/>
        </w:rPr>
        <w:t xml:space="preserve">I-1, que deberá </w:t>
      </w:r>
      <w:proofErr w:type="spellStart"/>
      <w:r w:rsidR="00BC05D2">
        <w:rPr>
          <w:rFonts w:ascii="Arial" w:hAnsi="Arial" w:cs="Arial"/>
          <w:sz w:val="14"/>
          <w:szCs w:val="14"/>
          <w:lang w:val="es-ES_tradnl"/>
        </w:rPr>
        <w:t>coinicidr</w:t>
      </w:r>
      <w:proofErr w:type="spellEnd"/>
      <w:r w:rsidR="00BC05D2">
        <w:rPr>
          <w:rFonts w:ascii="Arial" w:hAnsi="Arial" w:cs="Arial"/>
          <w:sz w:val="14"/>
          <w:szCs w:val="14"/>
          <w:lang w:val="es-ES_tradnl"/>
        </w:rPr>
        <w:t xml:space="preserve"> con lo reflejado en la Memoria Técnica (Anexo I)</w:t>
      </w:r>
      <w:r w:rsidRPr="00AE6B55">
        <w:rPr>
          <w:rFonts w:ascii="Arial" w:hAnsi="Arial" w:cs="Arial"/>
          <w:sz w:val="14"/>
          <w:szCs w:val="14"/>
          <w:lang w:val="es-ES_tradnl"/>
        </w:rPr>
        <w:t>).</w:t>
      </w:r>
    </w:p>
    <w:p w14:paraId="12D089CB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4"/>
          <w:szCs w:val="14"/>
          <w:lang w:val="es-ES_tradnl"/>
        </w:rPr>
        <w:t xml:space="preserve">                               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(2)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Se anotará en cada </w:t>
      </w:r>
      <w:proofErr w:type="spellStart"/>
      <w:r w:rsidRPr="00AE6B55">
        <w:rPr>
          <w:rFonts w:ascii="Arial" w:hAnsi="Arial" w:cs="Arial"/>
          <w:sz w:val="14"/>
          <w:szCs w:val="14"/>
          <w:lang w:val="es-ES_tradnl"/>
        </w:rPr>
        <w:t>justifcante</w:t>
      </w:r>
      <w:proofErr w:type="spellEnd"/>
      <w:r w:rsidRPr="00AE6B55">
        <w:rPr>
          <w:rFonts w:ascii="Arial" w:hAnsi="Arial" w:cs="Arial"/>
          <w:sz w:val="14"/>
          <w:szCs w:val="14"/>
          <w:lang w:val="es-ES_tradnl"/>
        </w:rPr>
        <w:t xml:space="preserve"> o factura el nº de orden que se le asigna en la presente relación. </w:t>
      </w:r>
    </w:p>
    <w:p w14:paraId="51F48E77" w14:textId="0C869503" w:rsidR="0082111A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4"/>
          <w:szCs w:val="14"/>
          <w:lang w:val="es-ES_tradnl"/>
        </w:rPr>
        <w:t xml:space="preserve">                               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(3)</w:t>
      </w:r>
      <w:r w:rsidRPr="00AE6B55">
        <w:rPr>
          <w:rFonts w:ascii="Arial" w:hAnsi="Arial" w:cs="Arial"/>
          <w:sz w:val="14"/>
          <w:szCs w:val="14"/>
          <w:vertAlign w:val="superscript"/>
          <w:lang w:val="es-ES_tradnl"/>
        </w:rPr>
        <w:t xml:space="preserve"> 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Se consignará el </w:t>
      </w:r>
      <w:r w:rsidRPr="00AE6B55">
        <w:rPr>
          <w:rFonts w:ascii="Arial" w:hAnsi="Arial" w:cs="Arial"/>
          <w:bCs/>
          <w:sz w:val="14"/>
          <w:szCs w:val="14"/>
          <w:lang w:val="es-ES_tradnl"/>
        </w:rPr>
        <w:t>“tipo”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de justific</w:t>
      </w:r>
      <w:r w:rsidR="00E75A7E">
        <w:rPr>
          <w:rFonts w:ascii="Arial" w:hAnsi="Arial" w:cs="Arial"/>
          <w:sz w:val="14"/>
          <w:szCs w:val="14"/>
          <w:lang w:val="es-ES_tradnl"/>
        </w:rPr>
        <w:t xml:space="preserve">ante de gasto (factura, </w:t>
      </w:r>
      <w:r w:rsidR="00A2782D">
        <w:rPr>
          <w:rFonts w:ascii="Arial" w:hAnsi="Arial" w:cs="Arial"/>
          <w:sz w:val="14"/>
          <w:szCs w:val="14"/>
          <w:lang w:val="es-ES_tradnl"/>
        </w:rPr>
        <w:t>abono de dieta</w:t>
      </w:r>
      <w:r w:rsidR="00E75A7E">
        <w:rPr>
          <w:rFonts w:ascii="Arial" w:hAnsi="Arial" w:cs="Arial"/>
          <w:sz w:val="14"/>
          <w:szCs w:val="14"/>
          <w:lang w:val="es-ES_tradnl"/>
        </w:rPr>
        <w:t>, etc.</w:t>
      </w:r>
      <w:r w:rsidRPr="00AE6B55">
        <w:rPr>
          <w:rFonts w:ascii="Arial" w:hAnsi="Arial" w:cs="Arial"/>
          <w:sz w:val="14"/>
          <w:szCs w:val="14"/>
          <w:lang w:val="es-ES_tradnl"/>
        </w:rPr>
        <w:t>), su número y fecha de emisión.</w:t>
      </w:r>
    </w:p>
    <w:p w14:paraId="53036753" w14:textId="3F752D7C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8"/>
          <w:szCs w:val="18"/>
          <w:lang w:val="es-ES_tradnl"/>
        </w:rPr>
        <w:t xml:space="preserve">                        </w:t>
      </w:r>
      <w:r w:rsidR="00506B20">
        <w:rPr>
          <w:rFonts w:ascii="Arial" w:hAnsi="Arial" w:cs="Arial"/>
          <w:sz w:val="18"/>
          <w:szCs w:val="18"/>
          <w:lang w:val="es-ES_tradnl"/>
        </w:rPr>
        <w:t xml:space="preserve">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(4)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Pago por transferencia, contado, cheque, pagaré, etc.</w:t>
      </w:r>
    </w:p>
    <w:p w14:paraId="16CDD838" w14:textId="2D21D632" w:rsidR="00971279" w:rsidRPr="000E6C79" w:rsidRDefault="00AE6B55" w:rsidP="00EA6464">
      <w:pPr>
        <w:tabs>
          <w:tab w:val="center" w:pos="4819"/>
          <w:tab w:val="right" w:pos="9071"/>
        </w:tabs>
        <w:jc w:val="both"/>
      </w:pPr>
      <w:r w:rsidRPr="00AE6B55">
        <w:rPr>
          <w:rFonts w:ascii="Times New (W1)" w:hAnsi="Times New (W1)"/>
          <w:i/>
          <w:iCs/>
          <w:sz w:val="18"/>
          <w:szCs w:val="20"/>
          <w:lang w:val="es-ES_tradnl"/>
        </w:rPr>
        <w:tab/>
      </w:r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Los datos consignados en este documento serán tratados de acuerdo con lo dispuesto en </w:t>
      </w:r>
      <w:smartTag w:uri="urn:schemas-microsoft-com:office:smarttags" w:element="PersonName">
        <w:smartTagPr>
          <w:attr w:name="ProductID" w:val="la Ley Org￡nica"/>
        </w:smartTagPr>
        <w:r w:rsidRPr="00AE6B55">
          <w:rPr>
            <w:rFonts w:ascii="Times New (W1)" w:hAnsi="Times New (W1)"/>
            <w:i/>
            <w:iCs/>
            <w:sz w:val="16"/>
            <w:szCs w:val="20"/>
            <w:lang w:val="es-ES_tradnl"/>
          </w:rPr>
          <w:t>la Ley Orgánica</w:t>
        </w:r>
      </w:smartTag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3/2018, de 5 de diciembre, de protección de datos </w:t>
      </w:r>
      <w:proofErr w:type="spellStart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>personalesy</w:t>
      </w:r>
      <w:proofErr w:type="spellEnd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garantía de los derechos digitales.</w:t>
      </w:r>
      <w:r w:rsidR="00EA6464" w:rsidRPr="000E6C79">
        <w:t xml:space="preserve"> </w:t>
      </w:r>
    </w:p>
    <w:sectPr w:rsidR="00971279" w:rsidRPr="000E6C79" w:rsidSect="00A32920">
      <w:headerReference w:type="default" r:id="rId8"/>
      <w:footerReference w:type="default" r:id="rId9"/>
      <w:pgSz w:w="16838" w:h="11906" w:orient="landscape"/>
      <w:pgMar w:top="1985" w:right="1531" w:bottom="357" w:left="99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1333D" w14:textId="77777777" w:rsidR="0000187B" w:rsidRDefault="0000187B" w:rsidP="0033118A">
      <w:r>
        <w:separator/>
      </w:r>
    </w:p>
  </w:endnote>
  <w:endnote w:type="continuationSeparator" w:id="0">
    <w:p w14:paraId="2529C564" w14:textId="77777777" w:rsidR="0000187B" w:rsidRDefault="0000187B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897C2" w14:textId="569DF224" w:rsidR="005A20DA" w:rsidRDefault="005A20DA">
    <w:pPr>
      <w:pStyle w:val="Piedepgina"/>
      <w:jc w:val="right"/>
    </w:pPr>
  </w:p>
  <w:p w14:paraId="045F3F66" w14:textId="77777777" w:rsidR="00A32920" w:rsidRPr="00C939B1" w:rsidRDefault="00A32920" w:rsidP="00A32920">
    <w:pPr>
      <w:pStyle w:val="Piedepgina"/>
      <w:jc w:val="center"/>
      <w:rPr>
        <w:b/>
      </w:rPr>
    </w:pPr>
    <w:r w:rsidRPr="00C939B1">
      <w:rPr>
        <w:b/>
      </w:rPr>
      <w:t xml:space="preserve">Consejería de </w:t>
    </w:r>
    <w:r>
      <w:rPr>
        <w:b/>
      </w:rPr>
      <w:t>Política Social, Familias e Igualdad</w:t>
    </w:r>
  </w:p>
  <w:p w14:paraId="7FE2D7B9" w14:textId="22220DF8" w:rsidR="005A20DA" w:rsidRDefault="00A32920" w:rsidP="00A32920">
    <w:pPr>
      <w:pStyle w:val="Piedepgina"/>
      <w:jc w:val="center"/>
    </w:pPr>
    <w:r>
      <w:t>Dirección General de Familias, Infancia y Conciliación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8786B" w14:textId="77777777" w:rsidR="0000187B" w:rsidRDefault="0000187B" w:rsidP="0033118A">
      <w:r>
        <w:separator/>
      </w:r>
    </w:p>
  </w:footnote>
  <w:footnote w:type="continuationSeparator" w:id="0">
    <w:p w14:paraId="6F1669D8" w14:textId="77777777" w:rsidR="0000187B" w:rsidRDefault="0000187B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FC94" w14:textId="45EA681B" w:rsidR="002D5730" w:rsidRPr="007C1DC3" w:rsidRDefault="00E75A7E" w:rsidP="007C1DC3">
    <w:pPr>
      <w:pStyle w:val="Encabezado"/>
    </w:pPr>
    <w:r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1" wp14:anchorId="4CA8A75A" wp14:editId="260B3A71">
          <wp:simplePos x="0" y="0"/>
          <wp:positionH relativeFrom="margin">
            <wp:align>center</wp:align>
          </wp:positionH>
          <wp:positionV relativeFrom="page">
            <wp:posOffset>77346</wp:posOffset>
          </wp:positionV>
          <wp:extent cx="7559999" cy="1081741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E-MDSCA2030-PRTR-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81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31493"/>
    <w:multiLevelType w:val="hybridMultilevel"/>
    <w:tmpl w:val="5B5A17A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453"/>
        </w:tabs>
        <w:ind w:left="453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13"/>
        </w:tabs>
        <w:ind w:left="2613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333"/>
        </w:tabs>
        <w:ind w:left="3333" w:hanging="180"/>
      </w:pPr>
    </w:lvl>
    <w:lvl w:ilvl="6" w:tplc="0C0A000F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773"/>
        </w:tabs>
        <w:ind w:left="4773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493"/>
        </w:tabs>
        <w:ind w:left="5493" w:hanging="180"/>
      </w:pPr>
    </w:lvl>
  </w:abstractNum>
  <w:abstractNum w:abstractNumId="1" w15:restartNumberingAfterBreak="0">
    <w:nsid w:val="62EA6DC0"/>
    <w:multiLevelType w:val="hybridMultilevel"/>
    <w:tmpl w:val="6510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57"/>
    <w:rsid w:val="0000187B"/>
    <w:rsid w:val="00002CCF"/>
    <w:rsid w:val="00015801"/>
    <w:rsid w:val="00022BB6"/>
    <w:rsid w:val="00023568"/>
    <w:rsid w:val="0002587D"/>
    <w:rsid w:val="0003082C"/>
    <w:rsid w:val="00031D79"/>
    <w:rsid w:val="0003779B"/>
    <w:rsid w:val="00047D79"/>
    <w:rsid w:val="00055E18"/>
    <w:rsid w:val="000669CF"/>
    <w:rsid w:val="0007203E"/>
    <w:rsid w:val="00073BA2"/>
    <w:rsid w:val="00073C07"/>
    <w:rsid w:val="0008096D"/>
    <w:rsid w:val="00084335"/>
    <w:rsid w:val="000A2B71"/>
    <w:rsid w:val="000A361C"/>
    <w:rsid w:val="000A6CBE"/>
    <w:rsid w:val="000B08A0"/>
    <w:rsid w:val="000B0D79"/>
    <w:rsid w:val="000B3BE1"/>
    <w:rsid w:val="000B4103"/>
    <w:rsid w:val="000C310A"/>
    <w:rsid w:val="000D2898"/>
    <w:rsid w:val="000D3D1F"/>
    <w:rsid w:val="000E6C79"/>
    <w:rsid w:val="000E75E2"/>
    <w:rsid w:val="000F58FF"/>
    <w:rsid w:val="000F6B69"/>
    <w:rsid w:val="001033E0"/>
    <w:rsid w:val="00104A29"/>
    <w:rsid w:val="001053A7"/>
    <w:rsid w:val="0011681B"/>
    <w:rsid w:val="0013104E"/>
    <w:rsid w:val="00131AAF"/>
    <w:rsid w:val="001353E8"/>
    <w:rsid w:val="001379C8"/>
    <w:rsid w:val="0014293D"/>
    <w:rsid w:val="0014333D"/>
    <w:rsid w:val="00144D85"/>
    <w:rsid w:val="00146150"/>
    <w:rsid w:val="00154445"/>
    <w:rsid w:val="0016314F"/>
    <w:rsid w:val="0017133A"/>
    <w:rsid w:val="00177F29"/>
    <w:rsid w:val="00186651"/>
    <w:rsid w:val="0019179E"/>
    <w:rsid w:val="00191961"/>
    <w:rsid w:val="00193ECC"/>
    <w:rsid w:val="0019434F"/>
    <w:rsid w:val="0019746C"/>
    <w:rsid w:val="001A194A"/>
    <w:rsid w:val="001A7068"/>
    <w:rsid w:val="001B2AA2"/>
    <w:rsid w:val="001B4320"/>
    <w:rsid w:val="001B6108"/>
    <w:rsid w:val="001D4439"/>
    <w:rsid w:val="001D51B6"/>
    <w:rsid w:val="001E58F1"/>
    <w:rsid w:val="001F4ED6"/>
    <w:rsid w:val="001F6198"/>
    <w:rsid w:val="0020548E"/>
    <w:rsid w:val="00215C83"/>
    <w:rsid w:val="00221BC0"/>
    <w:rsid w:val="00235B81"/>
    <w:rsid w:val="00241744"/>
    <w:rsid w:val="00244494"/>
    <w:rsid w:val="00244B45"/>
    <w:rsid w:val="00250196"/>
    <w:rsid w:val="00257D88"/>
    <w:rsid w:val="00266CA2"/>
    <w:rsid w:val="00266FE7"/>
    <w:rsid w:val="00272BE6"/>
    <w:rsid w:val="00272D66"/>
    <w:rsid w:val="0028162E"/>
    <w:rsid w:val="00282544"/>
    <w:rsid w:val="0028309C"/>
    <w:rsid w:val="002A73B7"/>
    <w:rsid w:val="002A7A53"/>
    <w:rsid w:val="002B51A8"/>
    <w:rsid w:val="002C55BB"/>
    <w:rsid w:val="002D5730"/>
    <w:rsid w:val="002F078C"/>
    <w:rsid w:val="00320893"/>
    <w:rsid w:val="0033118A"/>
    <w:rsid w:val="00334104"/>
    <w:rsid w:val="003447F4"/>
    <w:rsid w:val="00352C5F"/>
    <w:rsid w:val="00357F69"/>
    <w:rsid w:val="003633CA"/>
    <w:rsid w:val="00373E16"/>
    <w:rsid w:val="003829A0"/>
    <w:rsid w:val="003C26F0"/>
    <w:rsid w:val="003C3101"/>
    <w:rsid w:val="003D0E05"/>
    <w:rsid w:val="003D3AFF"/>
    <w:rsid w:val="003E3BF2"/>
    <w:rsid w:val="003F0347"/>
    <w:rsid w:val="003F260D"/>
    <w:rsid w:val="0040077E"/>
    <w:rsid w:val="004028F0"/>
    <w:rsid w:val="00407FED"/>
    <w:rsid w:val="0041430C"/>
    <w:rsid w:val="00426AD9"/>
    <w:rsid w:val="004502A3"/>
    <w:rsid w:val="0045521C"/>
    <w:rsid w:val="00457A3E"/>
    <w:rsid w:val="00466C01"/>
    <w:rsid w:val="0046709B"/>
    <w:rsid w:val="00471FC0"/>
    <w:rsid w:val="00484F54"/>
    <w:rsid w:val="0048515A"/>
    <w:rsid w:val="00485FC1"/>
    <w:rsid w:val="0049116A"/>
    <w:rsid w:val="004A5CD7"/>
    <w:rsid w:val="004C16B5"/>
    <w:rsid w:val="004C6D93"/>
    <w:rsid w:val="004D0DED"/>
    <w:rsid w:val="004E45E2"/>
    <w:rsid w:val="004E7DEE"/>
    <w:rsid w:val="004F0E95"/>
    <w:rsid w:val="004F7FCB"/>
    <w:rsid w:val="005017F4"/>
    <w:rsid w:val="00506B20"/>
    <w:rsid w:val="00510E5F"/>
    <w:rsid w:val="00517E4A"/>
    <w:rsid w:val="005204EF"/>
    <w:rsid w:val="00525924"/>
    <w:rsid w:val="005271AF"/>
    <w:rsid w:val="00527B5F"/>
    <w:rsid w:val="00546BB5"/>
    <w:rsid w:val="00577E4D"/>
    <w:rsid w:val="005869D0"/>
    <w:rsid w:val="00597451"/>
    <w:rsid w:val="005A1E11"/>
    <w:rsid w:val="005A20DA"/>
    <w:rsid w:val="005A2FB3"/>
    <w:rsid w:val="005B45DC"/>
    <w:rsid w:val="005B5303"/>
    <w:rsid w:val="005C6589"/>
    <w:rsid w:val="005D047B"/>
    <w:rsid w:val="005E174A"/>
    <w:rsid w:val="005F167C"/>
    <w:rsid w:val="005F7C5B"/>
    <w:rsid w:val="0060499C"/>
    <w:rsid w:val="00606FD9"/>
    <w:rsid w:val="00635E80"/>
    <w:rsid w:val="006368F5"/>
    <w:rsid w:val="006455AF"/>
    <w:rsid w:val="00653CB1"/>
    <w:rsid w:val="00661A4F"/>
    <w:rsid w:val="0067294F"/>
    <w:rsid w:val="00674679"/>
    <w:rsid w:val="00680F9A"/>
    <w:rsid w:val="006815A4"/>
    <w:rsid w:val="00681F44"/>
    <w:rsid w:val="00687326"/>
    <w:rsid w:val="00691FAD"/>
    <w:rsid w:val="006934A6"/>
    <w:rsid w:val="006A095C"/>
    <w:rsid w:val="006A52C4"/>
    <w:rsid w:val="006B4249"/>
    <w:rsid w:val="006C0BB0"/>
    <w:rsid w:val="006C5AF8"/>
    <w:rsid w:val="006E3224"/>
    <w:rsid w:val="006E3233"/>
    <w:rsid w:val="006E536E"/>
    <w:rsid w:val="006F7499"/>
    <w:rsid w:val="0070723D"/>
    <w:rsid w:val="00736EFD"/>
    <w:rsid w:val="007442BB"/>
    <w:rsid w:val="00744BB1"/>
    <w:rsid w:val="00752411"/>
    <w:rsid w:val="00752C03"/>
    <w:rsid w:val="00753E71"/>
    <w:rsid w:val="007638B0"/>
    <w:rsid w:val="00763DAA"/>
    <w:rsid w:val="00792D70"/>
    <w:rsid w:val="007B5091"/>
    <w:rsid w:val="007C1DC3"/>
    <w:rsid w:val="007E272E"/>
    <w:rsid w:val="00801725"/>
    <w:rsid w:val="00804FA8"/>
    <w:rsid w:val="00805798"/>
    <w:rsid w:val="00805E6D"/>
    <w:rsid w:val="0082111A"/>
    <w:rsid w:val="008349D1"/>
    <w:rsid w:val="00837E81"/>
    <w:rsid w:val="00843F5D"/>
    <w:rsid w:val="00846069"/>
    <w:rsid w:val="00855F19"/>
    <w:rsid w:val="00856B66"/>
    <w:rsid w:val="00861988"/>
    <w:rsid w:val="00861DF9"/>
    <w:rsid w:val="008640C9"/>
    <w:rsid w:val="00870F64"/>
    <w:rsid w:val="00874C74"/>
    <w:rsid w:val="0087524D"/>
    <w:rsid w:val="00876C92"/>
    <w:rsid w:val="008845EF"/>
    <w:rsid w:val="00892C50"/>
    <w:rsid w:val="00894CD8"/>
    <w:rsid w:val="008B55BB"/>
    <w:rsid w:val="008C5212"/>
    <w:rsid w:val="008C58CC"/>
    <w:rsid w:val="008C6A30"/>
    <w:rsid w:val="008E3810"/>
    <w:rsid w:val="008E42AD"/>
    <w:rsid w:val="008F6E57"/>
    <w:rsid w:val="00912A68"/>
    <w:rsid w:val="00914E9D"/>
    <w:rsid w:val="0092070E"/>
    <w:rsid w:val="00921F91"/>
    <w:rsid w:val="00927DBA"/>
    <w:rsid w:val="00932C7D"/>
    <w:rsid w:val="009336CA"/>
    <w:rsid w:val="009363D4"/>
    <w:rsid w:val="009417CA"/>
    <w:rsid w:val="00942C45"/>
    <w:rsid w:val="009479C3"/>
    <w:rsid w:val="0095476A"/>
    <w:rsid w:val="00956B0D"/>
    <w:rsid w:val="00960E32"/>
    <w:rsid w:val="00962DC3"/>
    <w:rsid w:val="00971279"/>
    <w:rsid w:val="00971331"/>
    <w:rsid w:val="00972692"/>
    <w:rsid w:val="009754A6"/>
    <w:rsid w:val="0098049D"/>
    <w:rsid w:val="00982648"/>
    <w:rsid w:val="009827E5"/>
    <w:rsid w:val="00986070"/>
    <w:rsid w:val="009A1D9A"/>
    <w:rsid w:val="009B3B54"/>
    <w:rsid w:val="009D2801"/>
    <w:rsid w:val="009E2AE4"/>
    <w:rsid w:val="009F2CD8"/>
    <w:rsid w:val="00A14414"/>
    <w:rsid w:val="00A14DE3"/>
    <w:rsid w:val="00A1526C"/>
    <w:rsid w:val="00A207BC"/>
    <w:rsid w:val="00A2782D"/>
    <w:rsid w:val="00A30347"/>
    <w:rsid w:val="00A32920"/>
    <w:rsid w:val="00A4417B"/>
    <w:rsid w:val="00A441B7"/>
    <w:rsid w:val="00A47087"/>
    <w:rsid w:val="00A52E43"/>
    <w:rsid w:val="00A61719"/>
    <w:rsid w:val="00A665DB"/>
    <w:rsid w:val="00A7291E"/>
    <w:rsid w:val="00A736D5"/>
    <w:rsid w:val="00A8708D"/>
    <w:rsid w:val="00AD00C0"/>
    <w:rsid w:val="00AD6324"/>
    <w:rsid w:val="00AE6B55"/>
    <w:rsid w:val="00AF5D52"/>
    <w:rsid w:val="00B226AF"/>
    <w:rsid w:val="00B22764"/>
    <w:rsid w:val="00B36E21"/>
    <w:rsid w:val="00B40E29"/>
    <w:rsid w:val="00B4726F"/>
    <w:rsid w:val="00B5632D"/>
    <w:rsid w:val="00B64DC3"/>
    <w:rsid w:val="00B677F3"/>
    <w:rsid w:val="00B72434"/>
    <w:rsid w:val="00B8256D"/>
    <w:rsid w:val="00BA0435"/>
    <w:rsid w:val="00BA0EA7"/>
    <w:rsid w:val="00BA6021"/>
    <w:rsid w:val="00BB4E0D"/>
    <w:rsid w:val="00BC05D2"/>
    <w:rsid w:val="00BC475E"/>
    <w:rsid w:val="00BC4A46"/>
    <w:rsid w:val="00BD21FA"/>
    <w:rsid w:val="00BF417B"/>
    <w:rsid w:val="00C03E29"/>
    <w:rsid w:val="00C11FE6"/>
    <w:rsid w:val="00C16D64"/>
    <w:rsid w:val="00C16FB1"/>
    <w:rsid w:val="00C235E8"/>
    <w:rsid w:val="00C36517"/>
    <w:rsid w:val="00C40C0E"/>
    <w:rsid w:val="00C4308F"/>
    <w:rsid w:val="00C44004"/>
    <w:rsid w:val="00C47EC8"/>
    <w:rsid w:val="00C51966"/>
    <w:rsid w:val="00C54B33"/>
    <w:rsid w:val="00C775C2"/>
    <w:rsid w:val="00C85E86"/>
    <w:rsid w:val="00C86D5D"/>
    <w:rsid w:val="00C91C93"/>
    <w:rsid w:val="00CA27C6"/>
    <w:rsid w:val="00CA2EFB"/>
    <w:rsid w:val="00CA411E"/>
    <w:rsid w:val="00CA5499"/>
    <w:rsid w:val="00CA5E51"/>
    <w:rsid w:val="00CC3FCA"/>
    <w:rsid w:val="00CC42AA"/>
    <w:rsid w:val="00D0196C"/>
    <w:rsid w:val="00D130B8"/>
    <w:rsid w:val="00D23115"/>
    <w:rsid w:val="00D24CA7"/>
    <w:rsid w:val="00D80ACA"/>
    <w:rsid w:val="00D84988"/>
    <w:rsid w:val="00D86B80"/>
    <w:rsid w:val="00D91987"/>
    <w:rsid w:val="00D94000"/>
    <w:rsid w:val="00DA07AD"/>
    <w:rsid w:val="00DD4A00"/>
    <w:rsid w:val="00DE7A35"/>
    <w:rsid w:val="00E11B58"/>
    <w:rsid w:val="00E1684A"/>
    <w:rsid w:val="00E32BDE"/>
    <w:rsid w:val="00E432A5"/>
    <w:rsid w:val="00E47D87"/>
    <w:rsid w:val="00E50132"/>
    <w:rsid w:val="00E65029"/>
    <w:rsid w:val="00E7150D"/>
    <w:rsid w:val="00E75A7E"/>
    <w:rsid w:val="00E84596"/>
    <w:rsid w:val="00E9301D"/>
    <w:rsid w:val="00EA5392"/>
    <w:rsid w:val="00EA6464"/>
    <w:rsid w:val="00EB186F"/>
    <w:rsid w:val="00EB24B9"/>
    <w:rsid w:val="00EB2FB9"/>
    <w:rsid w:val="00EB49D8"/>
    <w:rsid w:val="00ED1212"/>
    <w:rsid w:val="00EE62F5"/>
    <w:rsid w:val="00EF50E9"/>
    <w:rsid w:val="00F07B3D"/>
    <w:rsid w:val="00F20B4D"/>
    <w:rsid w:val="00F217D2"/>
    <w:rsid w:val="00F43190"/>
    <w:rsid w:val="00F43A35"/>
    <w:rsid w:val="00F43AEE"/>
    <w:rsid w:val="00F57B54"/>
    <w:rsid w:val="00F64701"/>
    <w:rsid w:val="00F651CE"/>
    <w:rsid w:val="00F76327"/>
    <w:rsid w:val="00F8439C"/>
    <w:rsid w:val="00F92F35"/>
    <w:rsid w:val="00FC47C7"/>
    <w:rsid w:val="00FE6253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662D0E29"/>
  <w15:docId w15:val="{A42F339B-EF1C-4B2B-A655-89E2AA38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F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unhideWhenUsed/>
    <w:rsid w:val="00373E16"/>
    <w:pPr>
      <w:jc w:val="both"/>
    </w:pPr>
    <w:rPr>
      <w:rFonts w:ascii="Arial" w:hAnsi="Arial"/>
      <w:sz w:val="26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73E16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F64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aconcuadrcula1">
    <w:name w:val="Tabla con cuadrícula1"/>
    <w:basedOn w:val="Tablanormal"/>
    <w:next w:val="Tablaconcuadrcula"/>
    <w:rsid w:val="0060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A7A53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2A7A53"/>
  </w:style>
  <w:style w:type="character" w:customStyle="1" w:styleId="eop">
    <w:name w:val="eop"/>
    <w:basedOn w:val="Fuentedeprrafopredeter"/>
    <w:rsid w:val="002A7A53"/>
  </w:style>
  <w:style w:type="paragraph" w:styleId="Prrafodelista">
    <w:name w:val="List Paragraph"/>
    <w:basedOn w:val="Normal"/>
    <w:uiPriority w:val="34"/>
    <w:qFormat/>
    <w:rsid w:val="00D940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17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17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179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17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179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179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79E"/>
    <w:rPr>
      <w:rFonts w:ascii="Segoe UI" w:eastAsia="Times New Roman" w:hAnsi="Segoe UI" w:cs="Segoe UI"/>
      <w:sz w:val="18"/>
      <w:szCs w:val="18"/>
      <w:lang w:eastAsia="es-ES"/>
    </w:rPr>
  </w:style>
  <w:style w:type="character" w:styleId="nfasisintenso">
    <w:name w:val="Intense Emphasis"/>
    <w:uiPriority w:val="21"/>
    <w:qFormat/>
    <w:rsid w:val="00927DBA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5548">
                  <w:marLeft w:val="3"/>
                  <w:marRight w:val="3"/>
                  <w:marTop w:val="0"/>
                  <w:marBottom w:val="0"/>
                  <w:divBdr>
                    <w:top w:val="single" w:sz="24" w:space="0" w:color="CCE4F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945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F2F2F2"/>
                                        <w:left w:val="single" w:sz="6" w:space="6" w:color="F2F2F2"/>
                                        <w:bottom w:val="single" w:sz="6" w:space="6" w:color="F2F2F2"/>
                                        <w:right w:val="single" w:sz="6" w:space="6" w:color="F2F2F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46z\AppData\Local\Temp\7zOCC36F7E1\VCMILFPS%20-%20SG%20-%20Gri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90441-CC72-4826-B1D0-52BDDA85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VCMILFPS - SG - Gris.dotx</Template>
  <TotalTime>26</TotalTime>
  <Pages>1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ALONSO, MARIA</dc:creator>
  <cp:keywords/>
  <dc:description/>
  <cp:lastModifiedBy>SARABIA SANCHEZ, ALICIA M.</cp:lastModifiedBy>
  <cp:revision>17</cp:revision>
  <dcterms:created xsi:type="dcterms:W3CDTF">2022-12-14T08:33:00Z</dcterms:created>
  <dcterms:modified xsi:type="dcterms:W3CDTF">2025-06-19T17:54:00Z</dcterms:modified>
</cp:coreProperties>
</file>